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40A2FEE5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Remont</w:t>
      </w:r>
      <w:r w:rsidR="004679F2">
        <w:rPr>
          <w:rFonts w:ascii="Tahoma" w:eastAsia="Lucida Sans Unicode" w:hAnsi="Tahoma" w:cs="Tahoma"/>
          <w:b/>
          <w:bCs/>
          <w:kern w:val="3"/>
          <w:lang w:eastAsia="zh-CN"/>
        </w:rPr>
        <w:t xml:space="preserve">y cząstkowe nawierzchni 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982503">
        <w:rPr>
          <w:rFonts w:ascii="Tahoma" w:eastAsia="Lucida Sans Unicode" w:hAnsi="Tahoma" w:cs="Tahoma"/>
          <w:b/>
          <w:bCs/>
          <w:kern w:val="3"/>
          <w:lang w:eastAsia="zh-CN"/>
        </w:rPr>
        <w:t xml:space="preserve">i elementów odwodnienia 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 xml:space="preserve">dróg gminnych w </w:t>
      </w:r>
      <w:r w:rsidR="004679F2">
        <w:rPr>
          <w:rFonts w:ascii="Tahoma" w:eastAsia="Lucida Sans Unicode" w:hAnsi="Tahoma" w:cs="Tahoma"/>
          <w:b/>
          <w:bCs/>
          <w:kern w:val="3"/>
          <w:lang w:eastAsia="zh-CN"/>
        </w:rPr>
        <w:t>Gminie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 xml:space="preserve"> Mszana”</w:t>
      </w:r>
      <w:r w:rsidR="00D950B2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8E7E80">
        <w:rPr>
          <w:rFonts w:ascii="Tahoma" w:eastAsia="Lucida Sans Unicode" w:hAnsi="Tahoma" w:cs="Tahoma"/>
          <w:kern w:val="3"/>
          <w:lang w:eastAsia="zh-CN"/>
        </w:rPr>
        <w:t>ust.</w:t>
      </w:r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49A80807" w14:textId="77777777" w:rsidR="00982503" w:rsidRPr="00FC309C" w:rsidRDefault="00982503" w:rsidP="0098250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bookmarkStart w:id="0" w:name="_Hlk100130364"/>
      <w:bookmarkEnd w:id="0"/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E48CB16" w14:textId="77777777" w:rsidR="00982503" w:rsidRPr="00FC309C" w:rsidRDefault="00982503" w:rsidP="0098250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9A3DCF6" w14:textId="77777777" w:rsidR="00982503" w:rsidRDefault="00982503" w:rsidP="0098250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7E60BEA0" w14:textId="77777777" w:rsidR="00982503" w:rsidRPr="00967533" w:rsidRDefault="00982503" w:rsidP="0098250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650D702C" w14:textId="2738D09E" w:rsidR="0096573B" w:rsidRPr="00967533" w:rsidRDefault="0096573B" w:rsidP="0098250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</w:p>
    <w:sectPr w:rsidR="0096573B" w:rsidRPr="00967533" w:rsidSect="0098250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6DFAD" w14:textId="77777777" w:rsidR="009D73E5" w:rsidRDefault="009D73E5" w:rsidP="00DA5839">
      <w:r>
        <w:separator/>
      </w:r>
    </w:p>
  </w:endnote>
  <w:endnote w:type="continuationSeparator" w:id="0">
    <w:p w14:paraId="6D44B1D7" w14:textId="77777777" w:rsidR="009D73E5" w:rsidRDefault="009D73E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62277" w14:textId="77777777" w:rsidR="009D73E5" w:rsidRDefault="009D73E5" w:rsidP="00DA5839">
      <w:r>
        <w:separator/>
      </w:r>
    </w:p>
  </w:footnote>
  <w:footnote w:type="continuationSeparator" w:id="0">
    <w:p w14:paraId="1778227E" w14:textId="77777777" w:rsidR="009D73E5" w:rsidRDefault="009D73E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8C1FA" w14:textId="77777777" w:rsidR="00982503" w:rsidRDefault="00982503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654FEF1B" w14:textId="77777777" w:rsidR="00982503" w:rsidRDefault="00982503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097EECD2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82503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bookmarkEnd w:id="1"/>
    <w:r w:rsidR="00982503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AE1FF" w14:textId="77777777" w:rsidR="004679F2" w:rsidRDefault="004679F2" w:rsidP="003C7151">
    <w:pPr>
      <w:pBdr>
        <w:bottom w:val="single" w:sz="4" w:space="1" w:color="auto"/>
      </w:pBdr>
      <w:rPr>
        <w:rFonts w:ascii="Tahoma" w:hAnsi="Tahoma" w:cs="Tahoma"/>
      </w:rPr>
    </w:pPr>
  </w:p>
  <w:p w14:paraId="07B6E09A" w14:textId="6317A7AF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679F2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682339">
    <w:abstractNumId w:val="2"/>
  </w:num>
  <w:num w:numId="2" w16cid:durableId="1232081953">
    <w:abstractNumId w:val="148"/>
  </w:num>
  <w:num w:numId="3" w16cid:durableId="1395737030">
    <w:abstractNumId w:val="64"/>
  </w:num>
  <w:num w:numId="4" w16cid:durableId="2079933841">
    <w:abstractNumId w:val="168"/>
  </w:num>
  <w:num w:numId="5" w16cid:durableId="1614744701">
    <w:abstractNumId w:val="192"/>
  </w:num>
  <w:num w:numId="6" w16cid:durableId="1288313491">
    <w:abstractNumId w:val="138"/>
  </w:num>
  <w:num w:numId="7" w16cid:durableId="1358390365">
    <w:abstractNumId w:val="149"/>
  </w:num>
  <w:num w:numId="8" w16cid:durableId="1674721645">
    <w:abstractNumId w:val="54"/>
  </w:num>
  <w:num w:numId="9" w16cid:durableId="76179984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7245659">
    <w:abstractNumId w:val="174"/>
  </w:num>
  <w:num w:numId="11" w16cid:durableId="236596695">
    <w:abstractNumId w:val="133"/>
  </w:num>
  <w:num w:numId="12" w16cid:durableId="583685262">
    <w:abstractNumId w:val="55"/>
  </w:num>
  <w:num w:numId="13" w16cid:durableId="1957636139">
    <w:abstractNumId w:val="92"/>
  </w:num>
  <w:num w:numId="14" w16cid:durableId="2043431612">
    <w:abstractNumId w:val="140"/>
  </w:num>
  <w:num w:numId="15" w16cid:durableId="1525047279">
    <w:abstractNumId w:val="161"/>
  </w:num>
  <w:num w:numId="16" w16cid:durableId="1702634753">
    <w:abstractNumId w:val="162"/>
  </w:num>
  <w:num w:numId="17" w16cid:durableId="1674338923">
    <w:abstractNumId w:val="88"/>
  </w:num>
  <w:num w:numId="18" w16cid:durableId="2113043981">
    <w:abstractNumId w:val="62"/>
  </w:num>
  <w:num w:numId="19" w16cid:durableId="85669413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7764134">
    <w:abstractNumId w:val="53"/>
  </w:num>
  <w:num w:numId="21" w16cid:durableId="1647471454">
    <w:abstractNumId w:val="188"/>
  </w:num>
  <w:num w:numId="22" w16cid:durableId="914320007">
    <w:abstractNumId w:val="83"/>
  </w:num>
  <w:num w:numId="23" w16cid:durableId="1388652555">
    <w:abstractNumId w:val="136"/>
  </w:num>
  <w:num w:numId="24" w16cid:durableId="954825951">
    <w:abstractNumId w:val="163"/>
  </w:num>
  <w:num w:numId="25" w16cid:durableId="1786340135">
    <w:abstractNumId w:val="38"/>
  </w:num>
  <w:num w:numId="26" w16cid:durableId="858202180">
    <w:abstractNumId w:val="127"/>
  </w:num>
  <w:num w:numId="27" w16cid:durableId="384376270">
    <w:abstractNumId w:val="101"/>
  </w:num>
  <w:num w:numId="28" w16cid:durableId="2051493846">
    <w:abstractNumId w:val="25"/>
  </w:num>
  <w:num w:numId="29" w16cid:durableId="1083648997">
    <w:abstractNumId w:val="116"/>
  </w:num>
  <w:num w:numId="30" w16cid:durableId="767580010">
    <w:abstractNumId w:val="147"/>
  </w:num>
  <w:num w:numId="31" w16cid:durableId="1756706574">
    <w:abstractNumId w:val="164"/>
  </w:num>
  <w:num w:numId="32" w16cid:durableId="1510412546">
    <w:abstractNumId w:val="184"/>
  </w:num>
  <w:num w:numId="33" w16cid:durableId="1056050026">
    <w:abstractNumId w:val="121"/>
  </w:num>
  <w:num w:numId="34" w16cid:durableId="797529725">
    <w:abstractNumId w:val="120"/>
  </w:num>
  <w:num w:numId="35" w16cid:durableId="1026758829">
    <w:abstractNumId w:val="72"/>
  </w:num>
  <w:num w:numId="36" w16cid:durableId="644356939">
    <w:abstractNumId w:val="84"/>
  </w:num>
  <w:num w:numId="37" w16cid:durableId="582030833">
    <w:abstractNumId w:val="86"/>
  </w:num>
  <w:num w:numId="38" w16cid:durableId="860824475">
    <w:abstractNumId w:val="80"/>
  </w:num>
  <w:num w:numId="39" w16cid:durableId="369377138">
    <w:abstractNumId w:val="68"/>
  </w:num>
  <w:num w:numId="40" w16cid:durableId="2046828577">
    <w:abstractNumId w:val="29"/>
  </w:num>
  <w:num w:numId="41" w16cid:durableId="338626352">
    <w:abstractNumId w:val="152"/>
  </w:num>
  <w:num w:numId="42" w16cid:durableId="1854490789">
    <w:abstractNumId w:val="81"/>
  </w:num>
  <w:num w:numId="43" w16cid:durableId="1978802405">
    <w:abstractNumId w:val="108"/>
  </w:num>
  <w:num w:numId="44" w16cid:durableId="1039085152">
    <w:abstractNumId w:val="118"/>
  </w:num>
  <w:num w:numId="45" w16cid:durableId="1075979213">
    <w:abstractNumId w:val="144"/>
  </w:num>
  <w:num w:numId="46" w16cid:durableId="558980445">
    <w:abstractNumId w:val="27"/>
  </w:num>
  <w:num w:numId="47" w16cid:durableId="1667321562">
    <w:abstractNumId w:val="50"/>
  </w:num>
  <w:num w:numId="48" w16cid:durableId="1702627574">
    <w:abstractNumId w:val="97"/>
  </w:num>
  <w:num w:numId="49" w16cid:durableId="1848205189">
    <w:abstractNumId w:val="41"/>
  </w:num>
  <w:num w:numId="50" w16cid:durableId="1855261385">
    <w:abstractNumId w:val="36"/>
  </w:num>
  <w:num w:numId="51" w16cid:durableId="2134056027">
    <w:abstractNumId w:val="125"/>
  </w:num>
  <w:num w:numId="52" w16cid:durableId="1995797894">
    <w:abstractNumId w:val="47"/>
  </w:num>
  <w:num w:numId="53" w16cid:durableId="1731491817">
    <w:abstractNumId w:val="146"/>
  </w:num>
  <w:num w:numId="54" w16cid:durableId="1383286126">
    <w:abstractNumId w:val="105"/>
  </w:num>
  <w:num w:numId="55" w16cid:durableId="1624532995">
    <w:abstractNumId w:val="60"/>
  </w:num>
  <w:num w:numId="56" w16cid:durableId="1817145673">
    <w:abstractNumId w:val="117"/>
  </w:num>
  <w:num w:numId="57" w16cid:durableId="988941936">
    <w:abstractNumId w:val="166"/>
  </w:num>
  <w:num w:numId="58" w16cid:durableId="1358778354">
    <w:abstractNumId w:val="26"/>
  </w:num>
  <w:num w:numId="59" w16cid:durableId="469791489">
    <w:abstractNumId w:val="154"/>
  </w:num>
  <w:num w:numId="60" w16cid:durableId="896816224">
    <w:abstractNumId w:val="182"/>
  </w:num>
  <w:num w:numId="61" w16cid:durableId="91890345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113978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27562481">
    <w:abstractNumId w:val="28"/>
  </w:num>
  <w:num w:numId="64" w16cid:durableId="1857845908">
    <w:abstractNumId w:val="129"/>
  </w:num>
  <w:num w:numId="65" w16cid:durableId="1301420771">
    <w:abstractNumId w:val="34"/>
  </w:num>
  <w:num w:numId="66" w16cid:durableId="1208640240">
    <w:abstractNumId w:val="110"/>
  </w:num>
  <w:num w:numId="67" w16cid:durableId="873661002">
    <w:abstractNumId w:val="52"/>
  </w:num>
  <w:num w:numId="68" w16cid:durableId="126432288">
    <w:abstractNumId w:val="176"/>
  </w:num>
  <w:num w:numId="69" w16cid:durableId="482746542">
    <w:abstractNumId w:val="85"/>
  </w:num>
  <w:num w:numId="70" w16cid:durableId="455222170">
    <w:abstractNumId w:val="158"/>
  </w:num>
  <w:num w:numId="71" w16cid:durableId="882014948">
    <w:abstractNumId w:val="35"/>
  </w:num>
  <w:num w:numId="72" w16cid:durableId="944994579">
    <w:abstractNumId w:val="137"/>
  </w:num>
  <w:num w:numId="73" w16cid:durableId="500896015">
    <w:abstractNumId w:val="131"/>
  </w:num>
  <w:num w:numId="74" w16cid:durableId="44567157">
    <w:abstractNumId w:val="111"/>
  </w:num>
  <w:num w:numId="75" w16cid:durableId="1990283186">
    <w:abstractNumId w:val="191"/>
  </w:num>
  <w:num w:numId="76" w16cid:durableId="175534258">
    <w:abstractNumId w:val="48"/>
  </w:num>
  <w:num w:numId="77" w16cid:durableId="1311130083">
    <w:abstractNumId w:val="100"/>
  </w:num>
  <w:num w:numId="78" w16cid:durableId="1785996341">
    <w:abstractNumId w:val="160"/>
  </w:num>
  <w:num w:numId="79" w16cid:durableId="395250510">
    <w:abstractNumId w:val="172"/>
  </w:num>
  <w:num w:numId="80" w16cid:durableId="1024209640">
    <w:abstractNumId w:val="46"/>
  </w:num>
  <w:num w:numId="81" w16cid:durableId="406147254">
    <w:abstractNumId w:val="139"/>
  </w:num>
  <w:num w:numId="82" w16cid:durableId="1589003701">
    <w:abstractNumId w:val="93"/>
  </w:num>
  <w:num w:numId="83" w16cid:durableId="1182207290">
    <w:abstractNumId w:val="30"/>
  </w:num>
  <w:num w:numId="84" w16cid:durableId="1187675059">
    <w:abstractNumId w:val="56"/>
  </w:num>
  <w:num w:numId="85" w16cid:durableId="1220705612">
    <w:abstractNumId w:val="185"/>
  </w:num>
  <w:num w:numId="86" w16cid:durableId="463232791">
    <w:abstractNumId w:val="70"/>
  </w:num>
  <w:num w:numId="87" w16cid:durableId="555505799">
    <w:abstractNumId w:val="51"/>
  </w:num>
  <w:num w:numId="88" w16cid:durableId="1591617985">
    <w:abstractNumId w:val="40"/>
  </w:num>
  <w:num w:numId="89" w16cid:durableId="1547910691">
    <w:abstractNumId w:val="193"/>
  </w:num>
  <w:num w:numId="90" w16cid:durableId="1639870493">
    <w:abstractNumId w:val="75"/>
  </w:num>
  <w:num w:numId="91" w16cid:durableId="277488672">
    <w:abstractNumId w:val="157"/>
  </w:num>
  <w:num w:numId="92" w16cid:durableId="1381050068">
    <w:abstractNumId w:val="103"/>
  </w:num>
  <w:num w:numId="93" w16cid:durableId="75320669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23682405">
    <w:abstractNumId w:val="40"/>
    <w:lvlOverride w:ilvl="0">
      <w:startOverride w:val="1"/>
    </w:lvlOverride>
  </w:num>
  <w:num w:numId="95" w16cid:durableId="1045520608">
    <w:abstractNumId w:val="87"/>
  </w:num>
  <w:num w:numId="96" w16cid:durableId="1610892093">
    <w:abstractNumId w:val="98"/>
  </w:num>
  <w:num w:numId="97" w16cid:durableId="464086471">
    <w:abstractNumId w:val="57"/>
  </w:num>
  <w:num w:numId="98" w16cid:durableId="2321876">
    <w:abstractNumId w:val="5"/>
  </w:num>
  <w:num w:numId="99" w16cid:durableId="1872300022">
    <w:abstractNumId w:val="186"/>
  </w:num>
  <w:num w:numId="100" w16cid:durableId="1997148245">
    <w:abstractNumId w:val="134"/>
  </w:num>
  <w:num w:numId="101" w16cid:durableId="1832022543">
    <w:abstractNumId w:val="197"/>
  </w:num>
  <w:num w:numId="102" w16cid:durableId="1591044014">
    <w:abstractNumId w:val="132"/>
  </w:num>
  <w:num w:numId="103" w16cid:durableId="1059858994">
    <w:abstractNumId w:val="73"/>
  </w:num>
  <w:num w:numId="104" w16cid:durableId="766465553">
    <w:abstractNumId w:val="90"/>
  </w:num>
  <w:num w:numId="105" w16cid:durableId="1846019982">
    <w:abstractNumId w:val="159"/>
  </w:num>
  <w:num w:numId="106" w16cid:durableId="513105617">
    <w:abstractNumId w:val="119"/>
  </w:num>
  <w:num w:numId="107" w16cid:durableId="50235906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827896175">
    <w:abstractNumId w:val="173"/>
  </w:num>
  <w:num w:numId="109" w16cid:durableId="1272973345">
    <w:abstractNumId w:val="32"/>
  </w:num>
  <w:num w:numId="110" w16cid:durableId="593517346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703676197">
    <w:abstractNumId w:val="177"/>
  </w:num>
  <w:num w:numId="112" w16cid:durableId="1360206103">
    <w:abstractNumId w:val="126"/>
  </w:num>
  <w:num w:numId="113" w16cid:durableId="1819179968">
    <w:abstractNumId w:val="59"/>
  </w:num>
  <w:num w:numId="114" w16cid:durableId="129131845">
    <w:abstractNumId w:val="39"/>
  </w:num>
  <w:num w:numId="115" w16cid:durableId="1054305567">
    <w:abstractNumId w:val="142"/>
  </w:num>
  <w:num w:numId="116" w16cid:durableId="472985280">
    <w:abstractNumId w:val="151"/>
  </w:num>
  <w:num w:numId="117" w16cid:durableId="1315448066">
    <w:abstractNumId w:val="183"/>
  </w:num>
  <w:num w:numId="118" w16cid:durableId="1333486243">
    <w:abstractNumId w:val="112"/>
  </w:num>
  <w:num w:numId="119" w16cid:durableId="598372050">
    <w:abstractNumId w:val="65"/>
  </w:num>
  <w:num w:numId="120" w16cid:durableId="816802712">
    <w:abstractNumId w:val="190"/>
  </w:num>
  <w:num w:numId="121" w16cid:durableId="1235124129">
    <w:abstractNumId w:val="114"/>
  </w:num>
  <w:num w:numId="122" w16cid:durableId="601644962">
    <w:abstractNumId w:val="99"/>
  </w:num>
  <w:num w:numId="123" w16cid:durableId="270478323">
    <w:abstractNumId w:val="113"/>
  </w:num>
  <w:num w:numId="124" w16cid:durableId="1258716094">
    <w:abstractNumId w:val="74"/>
  </w:num>
  <w:num w:numId="125" w16cid:durableId="741754468">
    <w:abstractNumId w:val="78"/>
  </w:num>
  <w:num w:numId="126" w16cid:durableId="1984578539">
    <w:abstractNumId w:val="71"/>
  </w:num>
  <w:num w:numId="127" w16cid:durableId="1139304878">
    <w:abstractNumId w:val="31"/>
  </w:num>
  <w:num w:numId="128" w16cid:durableId="135337294">
    <w:abstractNumId w:val="66"/>
  </w:num>
  <w:num w:numId="129" w16cid:durableId="60465886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5568118">
    <w:abstractNumId w:val="194"/>
  </w:num>
  <w:num w:numId="131" w16cid:durableId="225075424">
    <w:abstractNumId w:val="141"/>
  </w:num>
  <w:num w:numId="132" w16cid:durableId="1401441580">
    <w:abstractNumId w:val="175"/>
  </w:num>
  <w:num w:numId="133" w16cid:durableId="126582349">
    <w:abstractNumId w:val="189"/>
  </w:num>
  <w:num w:numId="134" w16cid:durableId="1551110354">
    <w:abstractNumId w:val="143"/>
  </w:num>
  <w:num w:numId="135" w16cid:durableId="1427924621">
    <w:abstractNumId w:val="178"/>
  </w:num>
  <w:num w:numId="136" w16cid:durableId="1693533889">
    <w:abstractNumId w:val="91"/>
  </w:num>
  <w:num w:numId="137" w16cid:durableId="1594361945">
    <w:abstractNumId w:val="107"/>
  </w:num>
  <w:num w:numId="138" w16cid:durableId="135297501">
    <w:abstractNumId w:val="67"/>
  </w:num>
  <w:num w:numId="139" w16cid:durableId="1320764912">
    <w:abstractNumId w:val="82"/>
  </w:num>
  <w:num w:numId="140" w16cid:durableId="2034918211">
    <w:abstractNumId w:val="135"/>
  </w:num>
  <w:num w:numId="141" w16cid:durableId="876048634">
    <w:abstractNumId w:val="95"/>
  </w:num>
  <w:num w:numId="142" w16cid:durableId="2012024477">
    <w:abstractNumId w:val="79"/>
  </w:num>
  <w:num w:numId="143" w16cid:durableId="9193700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35283345">
    <w:abstractNumId w:val="128"/>
  </w:num>
  <w:num w:numId="145" w16cid:durableId="1034766066">
    <w:abstractNumId w:val="115"/>
  </w:num>
  <w:num w:numId="146" w16cid:durableId="597955157">
    <w:abstractNumId w:val="43"/>
  </w:num>
  <w:num w:numId="147" w16cid:durableId="1519926091">
    <w:abstractNumId w:val="169"/>
  </w:num>
  <w:num w:numId="148" w16cid:durableId="904294784">
    <w:abstractNumId w:val="76"/>
  </w:num>
  <w:num w:numId="149" w16cid:durableId="385643269">
    <w:abstractNumId w:val="45"/>
  </w:num>
  <w:num w:numId="150" w16cid:durableId="1347824075">
    <w:abstractNumId w:val="153"/>
  </w:num>
  <w:num w:numId="151" w16cid:durableId="1920168272">
    <w:abstractNumId w:val="37"/>
  </w:num>
  <w:num w:numId="152" w16cid:durableId="1318147630">
    <w:abstractNumId w:val="89"/>
  </w:num>
  <w:num w:numId="153" w16cid:durableId="1414426238">
    <w:abstractNumId w:val="122"/>
  </w:num>
  <w:num w:numId="154" w16cid:durableId="1200969403">
    <w:abstractNumId w:val="96"/>
  </w:num>
  <w:num w:numId="155" w16cid:durableId="1843351292">
    <w:abstractNumId w:val="130"/>
  </w:num>
  <w:num w:numId="156" w16cid:durableId="1021979859">
    <w:abstractNumId w:val="195"/>
  </w:num>
  <w:num w:numId="157" w16cid:durableId="1483542354">
    <w:abstractNumId w:val="77"/>
  </w:num>
  <w:num w:numId="158" w16cid:durableId="2028630148">
    <w:abstractNumId w:val="155"/>
  </w:num>
  <w:num w:numId="159" w16cid:durableId="2019964060">
    <w:abstractNumId w:val="109"/>
  </w:num>
  <w:num w:numId="160" w16cid:durableId="286744902">
    <w:abstractNumId w:val="187"/>
  </w:num>
  <w:num w:numId="161" w16cid:durableId="1612470074">
    <w:abstractNumId w:val="33"/>
  </w:num>
  <w:num w:numId="162" w16cid:durableId="1276905067">
    <w:abstractNumId w:val="44"/>
  </w:num>
  <w:num w:numId="163" w16cid:durableId="1169516810">
    <w:abstractNumId w:val="69"/>
  </w:num>
  <w:num w:numId="164" w16cid:durableId="537206349">
    <w:abstractNumId w:val="167"/>
  </w:num>
  <w:num w:numId="165" w16cid:durableId="1816069696">
    <w:abstractNumId w:val="150"/>
  </w:num>
  <w:num w:numId="166" w16cid:durableId="422990135">
    <w:abstractNumId w:val="106"/>
  </w:num>
  <w:num w:numId="167" w16cid:durableId="1098331238">
    <w:abstractNumId w:val="165"/>
  </w:num>
  <w:num w:numId="168" w16cid:durableId="1614436076">
    <w:abstractNumId w:val="58"/>
  </w:num>
  <w:num w:numId="169" w16cid:durableId="1285113246">
    <w:abstractNumId w:val="124"/>
  </w:num>
  <w:num w:numId="170" w16cid:durableId="778254956">
    <w:abstractNumId w:val="104"/>
  </w:num>
  <w:num w:numId="171" w16cid:durableId="113210674">
    <w:abstractNumId w:val="145"/>
  </w:num>
  <w:num w:numId="172" w16cid:durableId="1575553924">
    <w:abstractNumId w:val="170"/>
  </w:num>
  <w:num w:numId="173" w16cid:durableId="1203202194">
    <w:abstractNumId w:val="42"/>
  </w:num>
  <w:num w:numId="174" w16cid:durableId="614286631">
    <w:abstractNumId w:val="156"/>
  </w:num>
  <w:num w:numId="175" w16cid:durableId="1057627440">
    <w:abstractNumId w:val="0"/>
  </w:num>
  <w:num w:numId="176" w16cid:durableId="96485026">
    <w:abstractNumId w:val="94"/>
  </w:num>
  <w:num w:numId="177" w16cid:durableId="48187770">
    <w:abstractNumId w:val="49"/>
  </w:num>
  <w:num w:numId="178" w16cid:durableId="795680054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679F2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503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D73E5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4D47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B16C5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63CC5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2023-03-31T06:03:00Z</dcterms:modified>
</cp:coreProperties>
</file>